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31A27" w:rsidRDefault="00F31A27">
      <w:pPr>
        <w:pStyle w:val="Cmsor1"/>
      </w:pPr>
      <w:proofErr w:type="gramStart"/>
      <w:r>
        <w:rPr>
          <w:rFonts w:ascii="Arial" w:hAnsi="Arial" w:cs="Arial"/>
          <w:szCs w:val="24"/>
        </w:rPr>
        <w:t>Kup   Község</w:t>
      </w:r>
      <w:proofErr w:type="gramEnd"/>
      <w:r>
        <w:rPr>
          <w:rFonts w:ascii="Arial" w:hAnsi="Arial" w:cs="Arial"/>
          <w:szCs w:val="24"/>
        </w:rPr>
        <w:t xml:space="preserve">  Roma  Nemzetiségi</w:t>
      </w:r>
    </w:p>
    <w:p w:rsidR="00F31A27" w:rsidRDefault="00F31A27">
      <w:pPr>
        <w:pStyle w:val="Cmsor1"/>
      </w:pPr>
      <w:r>
        <w:rPr>
          <w:rFonts w:ascii="Arial" w:hAnsi="Arial" w:cs="Arial"/>
          <w:szCs w:val="24"/>
        </w:rPr>
        <w:t>Önkormányzat Képviselő-testülete</w:t>
      </w:r>
    </w:p>
    <w:p w:rsidR="00F31A27" w:rsidRDefault="00F31A27">
      <w:pPr>
        <w:jc w:val="both"/>
      </w:pPr>
      <w:r>
        <w:rPr>
          <w:rFonts w:ascii="Arial" w:hAnsi="Arial" w:cs="Arial"/>
          <w:b/>
          <w:sz w:val="24"/>
          <w:szCs w:val="24"/>
        </w:rPr>
        <w:t xml:space="preserve">8595 Kup Fő utca 76. </w:t>
      </w:r>
    </w:p>
    <w:p w:rsidR="00F31A27" w:rsidRDefault="00F31A27">
      <w:pPr>
        <w:jc w:val="both"/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F31A27" w:rsidRDefault="00F31A27">
      <w:pPr>
        <w:jc w:val="both"/>
      </w:pPr>
      <w:r>
        <w:rPr>
          <w:rFonts w:ascii="Arial" w:hAnsi="Arial" w:cs="Arial"/>
          <w:sz w:val="24"/>
          <w:szCs w:val="24"/>
        </w:rPr>
        <w:t>Szám: Pk. 33-</w:t>
      </w:r>
      <w:r w:rsidR="00B51582">
        <w:rPr>
          <w:rFonts w:ascii="Arial" w:hAnsi="Arial" w:cs="Arial"/>
          <w:sz w:val="24"/>
          <w:szCs w:val="24"/>
        </w:rPr>
        <w:t>5/</w:t>
      </w:r>
      <w:r>
        <w:rPr>
          <w:rFonts w:ascii="Arial" w:hAnsi="Arial" w:cs="Arial"/>
          <w:sz w:val="24"/>
          <w:szCs w:val="24"/>
        </w:rPr>
        <w:t xml:space="preserve">2023.          </w:t>
      </w:r>
    </w:p>
    <w:p w:rsidR="00F31A27" w:rsidRDefault="00F31A27">
      <w:pPr>
        <w:jc w:val="both"/>
        <w:rPr>
          <w:rFonts w:ascii="Arial" w:hAnsi="Arial" w:cs="Arial"/>
          <w:sz w:val="24"/>
          <w:szCs w:val="24"/>
        </w:rPr>
      </w:pPr>
    </w:p>
    <w:p w:rsidR="00F31A27" w:rsidRDefault="00F31A27">
      <w:pPr>
        <w:pStyle w:val="Cmsor2"/>
      </w:pPr>
      <w:r>
        <w:rPr>
          <w:rFonts w:ascii="Arial" w:hAnsi="Arial" w:cs="Arial"/>
          <w:b/>
          <w:szCs w:val="24"/>
        </w:rPr>
        <w:t>J E G Y Z Ő K Ö N Y V</w:t>
      </w:r>
    </w:p>
    <w:p w:rsidR="00F31A27" w:rsidRDefault="00F31A27">
      <w:pPr>
        <w:jc w:val="center"/>
        <w:rPr>
          <w:rFonts w:ascii="Arial" w:hAnsi="Arial" w:cs="Arial"/>
          <w:b/>
          <w:sz w:val="24"/>
          <w:szCs w:val="24"/>
        </w:rPr>
      </w:pPr>
    </w:p>
    <w:p w:rsidR="00F31A27" w:rsidRDefault="00F31A27">
      <w:pPr>
        <w:pStyle w:val="Cmsor3"/>
      </w:pPr>
      <w:r>
        <w:rPr>
          <w:rFonts w:ascii="Arial" w:hAnsi="Arial" w:cs="Arial"/>
          <w:b/>
          <w:szCs w:val="24"/>
          <w:u w:val="single"/>
        </w:rPr>
        <w:t>Készült</w:t>
      </w:r>
      <w:r>
        <w:rPr>
          <w:rFonts w:ascii="Arial" w:hAnsi="Arial" w:cs="Arial"/>
          <w:b/>
          <w:szCs w:val="24"/>
        </w:rPr>
        <w:t>:</w:t>
      </w:r>
      <w:r>
        <w:rPr>
          <w:rFonts w:ascii="Arial" w:hAnsi="Arial" w:cs="Arial"/>
          <w:szCs w:val="24"/>
        </w:rPr>
        <w:t xml:space="preserve"> </w:t>
      </w:r>
      <w:proofErr w:type="gramStart"/>
      <w:r>
        <w:rPr>
          <w:rFonts w:ascii="Arial" w:hAnsi="Arial" w:cs="Arial"/>
          <w:szCs w:val="24"/>
        </w:rPr>
        <w:t>Kup    Község</w:t>
      </w:r>
      <w:proofErr w:type="gramEnd"/>
      <w:r>
        <w:rPr>
          <w:rFonts w:ascii="Arial" w:hAnsi="Arial" w:cs="Arial"/>
          <w:szCs w:val="24"/>
        </w:rPr>
        <w:t xml:space="preserve"> Roma  Nemzetiségi Önkormányzat Képviselő-testületének </w:t>
      </w:r>
      <w:r w:rsidR="00B51582">
        <w:rPr>
          <w:rFonts w:ascii="Arial" w:hAnsi="Arial" w:cs="Arial"/>
          <w:szCs w:val="24"/>
        </w:rPr>
        <w:t xml:space="preserve">2023. augusztus </w:t>
      </w:r>
      <w:r w:rsidR="00E8467A">
        <w:rPr>
          <w:rFonts w:ascii="Arial" w:hAnsi="Arial" w:cs="Arial"/>
          <w:szCs w:val="24"/>
        </w:rPr>
        <w:t>14-</w:t>
      </w:r>
      <w:r>
        <w:rPr>
          <w:rFonts w:ascii="Arial" w:hAnsi="Arial" w:cs="Arial"/>
          <w:szCs w:val="24"/>
        </w:rPr>
        <w:t>én  15.00   órától tartott üléséről.</w:t>
      </w:r>
    </w:p>
    <w:p w:rsidR="00F31A27" w:rsidRDefault="00F31A27">
      <w:pPr>
        <w:jc w:val="both"/>
        <w:rPr>
          <w:rFonts w:ascii="Arial" w:hAnsi="Arial" w:cs="Arial"/>
          <w:sz w:val="24"/>
          <w:szCs w:val="24"/>
        </w:rPr>
      </w:pPr>
    </w:p>
    <w:p w:rsidR="00F31A27" w:rsidRDefault="00F31A27">
      <w:pPr>
        <w:jc w:val="both"/>
      </w:pPr>
      <w:r>
        <w:rPr>
          <w:rFonts w:ascii="Arial" w:hAnsi="Arial" w:cs="Arial"/>
          <w:b/>
          <w:sz w:val="24"/>
          <w:szCs w:val="24"/>
          <w:u w:val="single"/>
        </w:rPr>
        <w:t>Ülés he</w:t>
      </w:r>
      <w:r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  <w:u w:val="single"/>
        </w:rPr>
        <w:t>ye</w:t>
      </w:r>
      <w:proofErr w:type="gramStart"/>
      <w:r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  Polgármesteri</w:t>
      </w:r>
      <w:proofErr w:type="gramEnd"/>
      <w:r>
        <w:rPr>
          <w:rFonts w:ascii="Arial" w:hAnsi="Arial" w:cs="Arial"/>
          <w:sz w:val="24"/>
          <w:szCs w:val="24"/>
        </w:rPr>
        <w:t xml:space="preserve"> Hivatal</w:t>
      </w:r>
    </w:p>
    <w:p w:rsidR="00F31A27" w:rsidRDefault="00F31A27">
      <w:pPr>
        <w:jc w:val="both"/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Kup Fő utca 76. </w:t>
      </w:r>
    </w:p>
    <w:p w:rsidR="00F31A27" w:rsidRDefault="00F31A27">
      <w:pPr>
        <w:jc w:val="both"/>
        <w:rPr>
          <w:rFonts w:ascii="Arial" w:hAnsi="Arial" w:cs="Arial"/>
          <w:sz w:val="24"/>
          <w:szCs w:val="24"/>
        </w:rPr>
      </w:pPr>
    </w:p>
    <w:p w:rsidR="00F31A27" w:rsidRDefault="00F31A27">
      <w:pPr>
        <w:jc w:val="both"/>
      </w:pPr>
      <w:r>
        <w:rPr>
          <w:rFonts w:ascii="Arial" w:hAnsi="Arial" w:cs="Arial"/>
          <w:b/>
          <w:sz w:val="24"/>
          <w:szCs w:val="24"/>
          <w:u w:val="single"/>
        </w:rPr>
        <w:t>Jelen vannak</w:t>
      </w:r>
      <w:r>
        <w:rPr>
          <w:rFonts w:ascii="Arial" w:hAnsi="Arial" w:cs="Arial"/>
          <w:sz w:val="24"/>
          <w:szCs w:val="24"/>
        </w:rPr>
        <w:t xml:space="preserve">: Sárközi </w:t>
      </w:r>
      <w:proofErr w:type="gramStart"/>
      <w:r>
        <w:rPr>
          <w:rFonts w:ascii="Arial" w:hAnsi="Arial" w:cs="Arial"/>
          <w:sz w:val="24"/>
          <w:szCs w:val="24"/>
        </w:rPr>
        <w:t>Tibor   elnök</w:t>
      </w:r>
      <w:proofErr w:type="gramEnd"/>
    </w:p>
    <w:p w:rsidR="00F31A27" w:rsidRDefault="00F31A27">
      <w:pPr>
        <w:jc w:val="both"/>
      </w:pPr>
      <w:r>
        <w:rPr>
          <w:rFonts w:ascii="Arial" w:eastAsia="Arial" w:hAnsi="Arial" w:cs="Arial"/>
          <w:sz w:val="24"/>
          <w:szCs w:val="24"/>
        </w:rPr>
        <w:t xml:space="preserve">                         </w:t>
      </w:r>
      <w:r>
        <w:rPr>
          <w:rFonts w:ascii="Arial" w:hAnsi="Arial" w:cs="Arial"/>
          <w:sz w:val="24"/>
          <w:szCs w:val="24"/>
        </w:rPr>
        <w:t>Nagyné Sárközi Szandra elnökhelyettes</w:t>
      </w:r>
    </w:p>
    <w:p w:rsidR="00F31A27" w:rsidRDefault="00F31A27">
      <w:pPr>
        <w:jc w:val="both"/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Nagy István </w:t>
      </w:r>
      <w:proofErr w:type="gramStart"/>
      <w:r>
        <w:rPr>
          <w:rFonts w:ascii="Arial" w:hAnsi="Arial" w:cs="Arial"/>
          <w:sz w:val="24"/>
          <w:szCs w:val="24"/>
        </w:rPr>
        <w:t>Zoltán  képviselő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F31A27" w:rsidRDefault="00F31A27">
      <w:pPr>
        <w:jc w:val="both"/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</w:p>
    <w:p w:rsidR="00F31A27" w:rsidRDefault="00F31A27">
      <w:pPr>
        <w:jc w:val="both"/>
      </w:pPr>
      <w:r>
        <w:rPr>
          <w:rFonts w:ascii="Arial" w:hAnsi="Arial" w:cs="Arial"/>
          <w:sz w:val="24"/>
          <w:szCs w:val="24"/>
        </w:rPr>
        <w:t>(Jelenléti ív jkv. 1. melléklete)</w:t>
      </w:r>
    </w:p>
    <w:p w:rsidR="00F31A27" w:rsidRDefault="00F31A27">
      <w:pPr>
        <w:jc w:val="both"/>
        <w:rPr>
          <w:rFonts w:ascii="Arial" w:hAnsi="Arial" w:cs="Arial"/>
          <w:sz w:val="24"/>
          <w:szCs w:val="24"/>
        </w:rPr>
      </w:pPr>
    </w:p>
    <w:p w:rsidR="00F31A27" w:rsidRDefault="00F31A27">
      <w:pPr>
        <w:jc w:val="both"/>
      </w:pPr>
      <w:r>
        <w:rPr>
          <w:rFonts w:ascii="Arial" w:hAnsi="Arial" w:cs="Arial"/>
          <w:sz w:val="24"/>
          <w:szCs w:val="24"/>
        </w:rPr>
        <w:t xml:space="preserve">Tanácskozási joggal volt jelen: Kissné Szántó </w:t>
      </w:r>
      <w:proofErr w:type="gramStart"/>
      <w:r>
        <w:rPr>
          <w:rFonts w:ascii="Arial" w:hAnsi="Arial" w:cs="Arial"/>
          <w:sz w:val="24"/>
          <w:szCs w:val="24"/>
        </w:rPr>
        <w:t>Mária  jegyző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F31A27" w:rsidRDefault="00F31A27">
      <w:pPr>
        <w:jc w:val="both"/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F31A27" w:rsidRDefault="00F31A27">
      <w:pPr>
        <w:jc w:val="both"/>
      </w:pPr>
      <w:r>
        <w:rPr>
          <w:rFonts w:ascii="Arial" w:hAnsi="Arial" w:cs="Arial"/>
          <w:b/>
          <w:sz w:val="24"/>
          <w:szCs w:val="24"/>
        </w:rPr>
        <w:t xml:space="preserve">Sárközi </w:t>
      </w:r>
      <w:proofErr w:type="gramStart"/>
      <w:r>
        <w:rPr>
          <w:rFonts w:ascii="Arial" w:hAnsi="Arial" w:cs="Arial"/>
          <w:b/>
          <w:sz w:val="24"/>
          <w:szCs w:val="24"/>
        </w:rPr>
        <w:t>Tibor   elnök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köszöntötte a jelenlevőket, megállapította, hogy a testület határozatképes, mivel 3 nemzetiségi képviselő közül 3 fő  jelen van, az ülést megnyitotta. </w:t>
      </w:r>
    </w:p>
    <w:p w:rsidR="00F31A27" w:rsidRDefault="00F31A27">
      <w:pPr>
        <w:jc w:val="both"/>
        <w:rPr>
          <w:rFonts w:ascii="Arial" w:hAnsi="Arial" w:cs="Arial"/>
          <w:b/>
          <w:sz w:val="24"/>
          <w:szCs w:val="24"/>
        </w:rPr>
      </w:pPr>
    </w:p>
    <w:p w:rsidR="00F31A27" w:rsidRDefault="00F31A27">
      <w:pPr>
        <w:jc w:val="both"/>
      </w:pPr>
      <w:r>
        <w:rPr>
          <w:rFonts w:ascii="Arial" w:hAnsi="Arial" w:cs="Arial"/>
          <w:b/>
          <w:sz w:val="24"/>
          <w:szCs w:val="24"/>
        </w:rPr>
        <w:t>A következő napirend megtárgyalását javasolta a meghívóban foglaltak szerint:</w:t>
      </w:r>
    </w:p>
    <w:p w:rsidR="00F31A27" w:rsidRDefault="00F31A27">
      <w:pPr>
        <w:jc w:val="both"/>
      </w:pPr>
      <w:r>
        <w:rPr>
          <w:rFonts w:ascii="Arial" w:hAnsi="Arial" w:cs="Arial"/>
          <w:sz w:val="24"/>
          <w:szCs w:val="24"/>
        </w:rPr>
        <w:t>(Meghívó a jkv. 2</w:t>
      </w:r>
      <w:proofErr w:type="gramStart"/>
      <w:r>
        <w:rPr>
          <w:rFonts w:ascii="Arial" w:hAnsi="Arial" w:cs="Arial"/>
          <w:sz w:val="24"/>
          <w:szCs w:val="24"/>
        </w:rPr>
        <w:t>.  melléklete</w:t>
      </w:r>
      <w:proofErr w:type="gramEnd"/>
      <w:r>
        <w:rPr>
          <w:rFonts w:ascii="Arial" w:hAnsi="Arial" w:cs="Arial"/>
          <w:sz w:val="24"/>
          <w:szCs w:val="24"/>
        </w:rPr>
        <w:t>)</w:t>
      </w:r>
    </w:p>
    <w:p w:rsidR="00F31A27" w:rsidRDefault="00F31A27">
      <w:pPr>
        <w:jc w:val="center"/>
        <w:rPr>
          <w:rFonts w:ascii="Arial" w:hAnsi="Arial" w:cs="Arial"/>
          <w:sz w:val="24"/>
          <w:szCs w:val="24"/>
        </w:rPr>
      </w:pPr>
    </w:p>
    <w:p w:rsidR="00F31A27" w:rsidRDefault="00F31A27">
      <w:pPr>
        <w:numPr>
          <w:ilvl w:val="0"/>
          <w:numId w:val="3"/>
        </w:numPr>
        <w:jc w:val="both"/>
      </w:pPr>
      <w:r>
        <w:rPr>
          <w:rFonts w:ascii="Arial" w:hAnsi="Arial" w:cs="Arial"/>
          <w:sz w:val="24"/>
          <w:szCs w:val="24"/>
        </w:rPr>
        <w:t>Az önkormányzat 202</w:t>
      </w:r>
      <w:r w:rsidR="00B5158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 évi költségvetésének módosítása</w:t>
      </w:r>
    </w:p>
    <w:p w:rsidR="00F31A27" w:rsidRDefault="00E538E0">
      <w:pPr>
        <w:numPr>
          <w:ilvl w:val="0"/>
          <w:numId w:val="3"/>
        </w:numPr>
        <w:jc w:val="both"/>
      </w:pPr>
      <w:r>
        <w:rPr>
          <w:rFonts w:ascii="Arial" w:hAnsi="Arial" w:cs="Arial"/>
          <w:sz w:val="24"/>
          <w:szCs w:val="24"/>
        </w:rPr>
        <w:t>„Roma Nemzetiségi Nap</w:t>
      </w:r>
      <w:r w:rsidR="00B51582">
        <w:rPr>
          <w:rFonts w:ascii="Arial" w:hAnsi="Arial" w:cs="Arial"/>
          <w:sz w:val="24"/>
          <w:szCs w:val="24"/>
        </w:rPr>
        <w:t xml:space="preserve">” szervezése </w:t>
      </w:r>
    </w:p>
    <w:p w:rsidR="00F31A27" w:rsidRDefault="00F31A27">
      <w:pPr>
        <w:ind w:left="885"/>
        <w:jc w:val="both"/>
        <w:rPr>
          <w:rFonts w:ascii="Arial" w:hAnsi="Arial" w:cs="Arial"/>
          <w:sz w:val="24"/>
          <w:szCs w:val="24"/>
        </w:rPr>
      </w:pPr>
    </w:p>
    <w:p w:rsidR="00F31A27" w:rsidRDefault="00F31A27">
      <w:pPr>
        <w:jc w:val="both"/>
      </w:pPr>
    </w:p>
    <w:p w:rsidR="00F31A27" w:rsidRDefault="00F31A27">
      <w:pPr>
        <w:jc w:val="both"/>
      </w:pPr>
      <w:r>
        <w:rPr>
          <w:rFonts w:ascii="Arial" w:hAnsi="Arial" w:cs="Arial"/>
          <w:sz w:val="24"/>
          <w:szCs w:val="24"/>
        </w:rPr>
        <w:t xml:space="preserve">A </w:t>
      </w:r>
      <w:proofErr w:type="gramStart"/>
      <w:r>
        <w:rPr>
          <w:rFonts w:ascii="Arial" w:hAnsi="Arial" w:cs="Arial"/>
          <w:sz w:val="24"/>
          <w:szCs w:val="24"/>
        </w:rPr>
        <w:t>testület  a</w:t>
      </w:r>
      <w:proofErr w:type="gramEnd"/>
      <w:r>
        <w:rPr>
          <w:rFonts w:ascii="Arial" w:hAnsi="Arial" w:cs="Arial"/>
          <w:sz w:val="24"/>
          <w:szCs w:val="24"/>
        </w:rPr>
        <w:t xml:space="preserve"> javasolt napirenddel   vita nélkül egyetértett, más napirendre javaslat nem volt. </w:t>
      </w:r>
    </w:p>
    <w:p w:rsidR="00F31A27" w:rsidRDefault="00F31A27">
      <w:pPr>
        <w:pStyle w:val="Cmsor2"/>
        <w:tabs>
          <w:tab w:val="left" w:pos="0"/>
        </w:tabs>
      </w:pPr>
    </w:p>
    <w:p w:rsidR="00F62CAE" w:rsidRPr="00F62CAE" w:rsidRDefault="00F62CAE">
      <w:pPr>
        <w:pStyle w:val="Cmsor2"/>
        <w:tabs>
          <w:tab w:val="left" w:pos="0"/>
        </w:tabs>
      </w:pPr>
    </w:p>
    <w:p w:rsidR="00F31A27" w:rsidRDefault="00F31A27">
      <w:pPr>
        <w:pStyle w:val="Cmsor2"/>
        <w:tabs>
          <w:tab w:val="left" w:pos="0"/>
        </w:tabs>
      </w:pPr>
      <w:r>
        <w:rPr>
          <w:rFonts w:ascii="Arial" w:hAnsi="Arial" w:cs="Arial"/>
          <w:b/>
          <w:szCs w:val="24"/>
        </w:rPr>
        <w:t>NAPIREND TÁRGYALÁSA</w:t>
      </w:r>
    </w:p>
    <w:p w:rsidR="00F31A27" w:rsidRDefault="00F31A27">
      <w:pPr>
        <w:rPr>
          <w:rFonts w:ascii="Arial" w:hAnsi="Arial" w:cs="Arial"/>
          <w:b/>
          <w:sz w:val="22"/>
          <w:szCs w:val="22"/>
        </w:rPr>
      </w:pPr>
    </w:p>
    <w:p w:rsidR="00F31A27" w:rsidRDefault="00F31A27">
      <w:pPr>
        <w:jc w:val="both"/>
      </w:pPr>
      <w:r>
        <w:rPr>
          <w:rFonts w:ascii="Arial" w:eastAsia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 xml:space="preserve">1) </w:t>
      </w:r>
      <w:r>
        <w:rPr>
          <w:rFonts w:ascii="Arial" w:hAnsi="Arial" w:cs="Arial"/>
          <w:b/>
          <w:sz w:val="24"/>
          <w:szCs w:val="24"/>
        </w:rPr>
        <w:t>Az önkormányzat 202</w:t>
      </w:r>
      <w:r w:rsidR="00B51582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. évi költségvetésének módosítása </w:t>
      </w:r>
    </w:p>
    <w:p w:rsidR="00F31A27" w:rsidRDefault="00F31A27">
      <w:r>
        <w:rPr>
          <w:rFonts w:ascii="Arial" w:eastAsia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>Előadó: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Sárközi Tibor elnök</w:t>
      </w:r>
    </w:p>
    <w:p w:rsidR="00F31A27" w:rsidRDefault="00F31A27">
      <w:r>
        <w:t xml:space="preserve">              </w:t>
      </w:r>
    </w:p>
    <w:p w:rsidR="00F31A27" w:rsidRDefault="00F31A27">
      <w:pPr>
        <w:pStyle w:val="Alaprtelmezs"/>
        <w:jc w:val="both"/>
      </w:pPr>
      <w:r>
        <w:rPr>
          <w:rFonts w:ascii="Arial" w:hAnsi="Arial" w:cs="Arial"/>
          <w:b/>
          <w:sz w:val="26"/>
          <w:szCs w:val="26"/>
        </w:rPr>
        <w:t xml:space="preserve">Sárközi </w:t>
      </w:r>
      <w:proofErr w:type="gramStart"/>
      <w:r>
        <w:rPr>
          <w:rFonts w:ascii="Arial" w:hAnsi="Arial" w:cs="Arial"/>
          <w:b/>
          <w:sz w:val="26"/>
          <w:szCs w:val="26"/>
        </w:rPr>
        <w:t>Tibor   elnök</w:t>
      </w:r>
      <w:proofErr w:type="gramEnd"/>
      <w:r>
        <w:rPr>
          <w:rFonts w:ascii="Arial" w:hAnsi="Arial" w:cs="Arial"/>
          <w:sz w:val="26"/>
          <w:szCs w:val="26"/>
        </w:rPr>
        <w:t xml:space="preserve"> megállapította, hogy a napirend anyagát a képviselők a meghívóval együtt kézhez kapták. (3. melléklet)</w:t>
      </w:r>
    </w:p>
    <w:p w:rsidR="00F31A27" w:rsidRDefault="00F31A27">
      <w:pPr>
        <w:pStyle w:val="Alaprtelmezs"/>
        <w:jc w:val="both"/>
      </w:pPr>
      <w:r>
        <w:rPr>
          <w:rFonts w:ascii="Arial" w:hAnsi="Arial" w:cs="Arial"/>
          <w:sz w:val="26"/>
          <w:szCs w:val="26"/>
        </w:rPr>
        <w:t xml:space="preserve">Javasolja a módosítás elfogadását. </w:t>
      </w:r>
    </w:p>
    <w:p w:rsidR="00F31A27" w:rsidRDefault="00F31A27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F31A27" w:rsidRDefault="00F31A27">
      <w:pPr>
        <w:pStyle w:val="Alaprtelmezs"/>
        <w:jc w:val="both"/>
      </w:pPr>
      <w:r>
        <w:rPr>
          <w:rFonts w:ascii="Arial" w:hAnsi="Arial" w:cs="Arial"/>
          <w:sz w:val="26"/>
          <w:szCs w:val="26"/>
        </w:rPr>
        <w:t xml:space="preserve">A képviselők a javaslattal egyetértettek.   </w:t>
      </w:r>
    </w:p>
    <w:p w:rsidR="00F31A27" w:rsidRDefault="00F31A27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F31A27" w:rsidRDefault="00F31A27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Az elnök kérte a képviselőket a szavazásra:  </w:t>
      </w:r>
    </w:p>
    <w:p w:rsidR="00F31A27" w:rsidRDefault="00F31A27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F31A27" w:rsidRDefault="00F31A27">
      <w:pPr>
        <w:pStyle w:val="Alaprtelmezs"/>
        <w:jc w:val="both"/>
      </w:pPr>
      <w:proofErr w:type="gramStart"/>
      <w:r>
        <w:rPr>
          <w:rFonts w:ascii="Arial" w:hAnsi="Arial" w:cs="Arial"/>
          <w:sz w:val="26"/>
          <w:szCs w:val="26"/>
        </w:rPr>
        <w:t>Kup  Község</w:t>
      </w:r>
      <w:proofErr w:type="gramEnd"/>
      <w:r>
        <w:rPr>
          <w:rFonts w:ascii="Arial" w:hAnsi="Arial" w:cs="Arial"/>
          <w:sz w:val="26"/>
          <w:szCs w:val="26"/>
        </w:rPr>
        <w:t xml:space="preserve">   Roma   Nemzetiségi      Önkormányzat képviselő-testülete 3  igen szavazattal – ellenszavazat és  tartózkodás  nélkül   – az alábbi határozatot hozta:</w:t>
      </w:r>
    </w:p>
    <w:p w:rsidR="00F31A27" w:rsidRDefault="00F31A27">
      <w:pPr>
        <w:pStyle w:val="Alaprtelmezs"/>
        <w:jc w:val="both"/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 </w:t>
      </w:r>
      <w:r w:rsidR="00B51582">
        <w:rPr>
          <w:rFonts w:ascii="Arial" w:hAnsi="Arial" w:cs="Arial"/>
          <w:b/>
          <w:sz w:val="26"/>
          <w:szCs w:val="26"/>
          <w:u w:val="single"/>
        </w:rPr>
        <w:t>8</w:t>
      </w:r>
      <w:r>
        <w:rPr>
          <w:rFonts w:ascii="Arial" w:hAnsi="Arial" w:cs="Arial"/>
          <w:b/>
          <w:sz w:val="26"/>
          <w:szCs w:val="26"/>
          <w:u w:val="single"/>
        </w:rPr>
        <w:t>/2023. (V</w:t>
      </w:r>
      <w:r w:rsidR="00B51582">
        <w:rPr>
          <w:rFonts w:ascii="Arial" w:hAnsi="Arial" w:cs="Arial"/>
          <w:b/>
          <w:sz w:val="26"/>
          <w:szCs w:val="26"/>
          <w:u w:val="single"/>
        </w:rPr>
        <w:t>III</w:t>
      </w:r>
      <w:r>
        <w:rPr>
          <w:rFonts w:ascii="Arial" w:hAnsi="Arial" w:cs="Arial"/>
          <w:b/>
          <w:sz w:val="26"/>
          <w:szCs w:val="26"/>
          <w:u w:val="single"/>
        </w:rPr>
        <w:t>.</w:t>
      </w:r>
      <w:r w:rsidR="00006365">
        <w:rPr>
          <w:rFonts w:ascii="Arial" w:hAnsi="Arial" w:cs="Arial"/>
          <w:b/>
          <w:sz w:val="26"/>
          <w:szCs w:val="26"/>
          <w:u w:val="single"/>
        </w:rPr>
        <w:t>14</w:t>
      </w:r>
      <w:r>
        <w:rPr>
          <w:rFonts w:ascii="Arial" w:hAnsi="Arial" w:cs="Arial"/>
          <w:b/>
          <w:sz w:val="26"/>
          <w:szCs w:val="26"/>
          <w:u w:val="single"/>
        </w:rPr>
        <w:t>.) KRNÖ határozat</w:t>
      </w:r>
    </w:p>
    <w:p w:rsidR="00B51582" w:rsidRDefault="00B51582" w:rsidP="00B51582">
      <w:pPr>
        <w:pStyle w:val="Nincstrkz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Kup Község Roma Nemzetiségi Önkormányzatának Képviselő-testülete az Önkormányzat 2023. évi költségvetésének módosítását az előterjesztés szerint elfogadja.</w:t>
      </w:r>
    </w:p>
    <w:p w:rsidR="00B51582" w:rsidRDefault="00B51582" w:rsidP="00B51582">
      <w:pPr>
        <w:pStyle w:val="Nincstrkz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Bevételek:</w:t>
      </w:r>
    </w:p>
    <w:p w:rsidR="00B51582" w:rsidRDefault="00B51582" w:rsidP="00B51582">
      <w:pPr>
        <w:pStyle w:val="Nincstrkz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működési</w:t>
      </w:r>
      <w:proofErr w:type="gramEnd"/>
      <w:r>
        <w:rPr>
          <w:rFonts w:ascii="Arial" w:hAnsi="Arial" w:cs="Arial"/>
        </w:rPr>
        <w:t xml:space="preserve"> költségvetési támogatás                            1.040.000 Ft</w:t>
      </w:r>
    </w:p>
    <w:p w:rsidR="00B51582" w:rsidRDefault="00B51582" w:rsidP="00B51582">
      <w:pPr>
        <w:pStyle w:val="Nincstrkz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feladatalapú</w:t>
      </w:r>
      <w:proofErr w:type="gramEnd"/>
      <w:r>
        <w:rPr>
          <w:rFonts w:ascii="Arial" w:hAnsi="Arial" w:cs="Arial"/>
        </w:rPr>
        <w:t xml:space="preserve"> támogatás                                                580.750 Ft</w:t>
      </w:r>
    </w:p>
    <w:p w:rsidR="00B51582" w:rsidRDefault="00B51582" w:rsidP="00B51582">
      <w:pPr>
        <w:pStyle w:val="Nincstrkz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egyéb</w:t>
      </w:r>
      <w:proofErr w:type="gramEnd"/>
      <w:r>
        <w:rPr>
          <w:rFonts w:ascii="Arial" w:hAnsi="Arial" w:cs="Arial"/>
        </w:rPr>
        <w:t xml:space="preserve"> működési bevétel                                                     840 Ft</w:t>
      </w:r>
    </w:p>
    <w:p w:rsidR="00B51582" w:rsidRDefault="00B51582" w:rsidP="00B51582">
      <w:pPr>
        <w:pStyle w:val="Nincstrkz"/>
        <w:jc w:val="both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</w:rPr>
        <w:t>pénzmaradvány</w:t>
      </w:r>
      <w:proofErr w:type="gramEnd"/>
      <w:r>
        <w:rPr>
          <w:rFonts w:ascii="Arial" w:hAnsi="Arial" w:cs="Arial"/>
        </w:rPr>
        <w:t>:                                                           425.201 Ft</w:t>
      </w:r>
    </w:p>
    <w:p w:rsidR="00B51582" w:rsidRDefault="00B51582" w:rsidP="00B51582">
      <w:pPr>
        <w:pStyle w:val="Nincstrkz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Bevételek összesen</w:t>
      </w:r>
      <w:proofErr w:type="gramStart"/>
      <w:r>
        <w:rPr>
          <w:rFonts w:ascii="Arial" w:hAnsi="Arial" w:cs="Arial"/>
          <w:b/>
          <w:bCs/>
        </w:rPr>
        <w:t>:                                               2</w:t>
      </w:r>
      <w:proofErr w:type="gramEnd"/>
      <w:r>
        <w:rPr>
          <w:rFonts w:ascii="Arial" w:hAnsi="Arial" w:cs="Arial"/>
          <w:b/>
          <w:bCs/>
        </w:rPr>
        <w:t>.046.791 Ft</w:t>
      </w:r>
    </w:p>
    <w:p w:rsidR="00B51582" w:rsidRDefault="00B51582" w:rsidP="00B51582">
      <w:pPr>
        <w:pStyle w:val="Nincstrkz"/>
        <w:jc w:val="both"/>
        <w:rPr>
          <w:rFonts w:ascii="Arial" w:hAnsi="Arial" w:cs="Arial"/>
          <w:b/>
          <w:bCs/>
        </w:rPr>
      </w:pPr>
    </w:p>
    <w:p w:rsidR="00B51582" w:rsidRDefault="00B51582" w:rsidP="00B51582">
      <w:pPr>
        <w:pStyle w:val="Nincstrkz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Kiadások:</w:t>
      </w:r>
    </w:p>
    <w:p w:rsidR="00B51582" w:rsidRDefault="00B51582" w:rsidP="00B51582">
      <w:pPr>
        <w:pStyle w:val="Nincstrkz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Választott tisztségviselők </w:t>
      </w:r>
      <w:proofErr w:type="gramStart"/>
      <w:r>
        <w:rPr>
          <w:rFonts w:ascii="Arial" w:hAnsi="Arial" w:cs="Arial"/>
        </w:rPr>
        <w:t>juttatásai                               720.</w:t>
      </w:r>
      <w:proofErr w:type="gramEnd"/>
      <w:r>
        <w:rPr>
          <w:rFonts w:ascii="Arial" w:hAnsi="Arial" w:cs="Arial"/>
        </w:rPr>
        <w:t>000 Ft</w:t>
      </w:r>
    </w:p>
    <w:p w:rsidR="00B51582" w:rsidRDefault="00B51582" w:rsidP="00B51582">
      <w:pPr>
        <w:pStyle w:val="Nincstrkz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Szociális hozzájárulási </w:t>
      </w:r>
      <w:proofErr w:type="gramStart"/>
      <w:r>
        <w:rPr>
          <w:rFonts w:ascii="Arial" w:hAnsi="Arial" w:cs="Arial"/>
        </w:rPr>
        <w:t>adó                                             85.</w:t>
      </w:r>
      <w:proofErr w:type="gramEnd"/>
      <w:r>
        <w:rPr>
          <w:rFonts w:ascii="Arial" w:hAnsi="Arial" w:cs="Arial"/>
        </w:rPr>
        <w:t>000 Ft</w:t>
      </w:r>
    </w:p>
    <w:p w:rsidR="00B51582" w:rsidRDefault="00B51582" w:rsidP="00B51582">
      <w:pPr>
        <w:pStyle w:val="Nincstrkz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Dologi </w:t>
      </w:r>
      <w:proofErr w:type="gramStart"/>
      <w:r>
        <w:rPr>
          <w:rFonts w:ascii="Arial" w:hAnsi="Arial" w:cs="Arial"/>
        </w:rPr>
        <w:t>kiadások                                                          1</w:t>
      </w:r>
      <w:proofErr w:type="gramEnd"/>
      <w:r>
        <w:rPr>
          <w:rFonts w:ascii="Arial" w:hAnsi="Arial" w:cs="Arial"/>
        </w:rPr>
        <w:t>.241.791 Ft</w:t>
      </w:r>
    </w:p>
    <w:p w:rsidR="00B51582" w:rsidRDefault="00B51582" w:rsidP="00B51582">
      <w:pPr>
        <w:pStyle w:val="Nincstrkz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>
        <w:rPr>
          <w:rFonts w:ascii="Arial" w:hAnsi="Arial" w:cs="Arial"/>
          <w:b/>
          <w:bCs/>
        </w:rPr>
        <w:t>iadások összesen</w:t>
      </w:r>
      <w:proofErr w:type="gramStart"/>
      <w:r>
        <w:rPr>
          <w:rFonts w:ascii="Arial" w:hAnsi="Arial" w:cs="Arial"/>
          <w:b/>
          <w:bCs/>
        </w:rPr>
        <w:t>:                                                 2</w:t>
      </w:r>
      <w:proofErr w:type="gramEnd"/>
      <w:r>
        <w:rPr>
          <w:rFonts w:ascii="Arial" w:hAnsi="Arial" w:cs="Arial"/>
          <w:b/>
          <w:bCs/>
        </w:rPr>
        <w:t>.046.791 Ft</w:t>
      </w:r>
    </w:p>
    <w:p w:rsidR="00F31A27" w:rsidRDefault="00F31A27">
      <w:pPr>
        <w:pStyle w:val="Nincstrkz"/>
        <w:jc w:val="both"/>
        <w:rPr>
          <w:rFonts w:ascii="Arial" w:hAnsi="Arial" w:cs="Arial"/>
        </w:rPr>
      </w:pPr>
    </w:p>
    <w:p w:rsidR="00F31A27" w:rsidRDefault="00F31A27">
      <w:pPr>
        <w:pStyle w:val="Nincstrkz"/>
        <w:jc w:val="both"/>
        <w:rPr>
          <w:rFonts w:ascii="Arial" w:hAnsi="Arial" w:cs="Arial"/>
          <w:b/>
          <w:bCs/>
          <w:sz w:val="24"/>
          <w:szCs w:val="24"/>
        </w:rPr>
      </w:pPr>
    </w:p>
    <w:p w:rsidR="00F31A27" w:rsidRDefault="00F31A27">
      <w:pPr>
        <w:pStyle w:val="Nincstrkz"/>
        <w:jc w:val="both"/>
        <w:rPr>
          <w:rFonts w:ascii="Arial" w:hAnsi="Arial" w:cs="Arial"/>
          <w:b/>
          <w:bCs/>
          <w:sz w:val="24"/>
          <w:szCs w:val="24"/>
        </w:rPr>
      </w:pPr>
    </w:p>
    <w:p w:rsidR="00F31A27" w:rsidRDefault="00F31A27">
      <w:pPr>
        <w:pStyle w:val="Nincstrkz"/>
        <w:jc w:val="both"/>
      </w:pPr>
      <w:r>
        <w:rPr>
          <w:rFonts w:ascii="Arial" w:hAnsi="Arial" w:cs="Arial"/>
          <w:b/>
          <w:bCs/>
          <w:sz w:val="24"/>
          <w:szCs w:val="24"/>
        </w:rPr>
        <w:t xml:space="preserve">2.) </w:t>
      </w:r>
      <w:r w:rsidR="00B51582">
        <w:rPr>
          <w:rFonts w:ascii="Arial" w:hAnsi="Arial" w:cs="Arial"/>
          <w:b/>
          <w:bCs/>
          <w:sz w:val="24"/>
          <w:szCs w:val="24"/>
        </w:rPr>
        <w:t>„</w:t>
      </w:r>
      <w:r w:rsidR="00E538E0">
        <w:rPr>
          <w:rFonts w:ascii="Arial" w:hAnsi="Arial" w:cs="Arial"/>
          <w:b/>
          <w:bCs/>
          <w:sz w:val="24"/>
          <w:szCs w:val="24"/>
        </w:rPr>
        <w:t>Roma Nemzetiségi Nap</w:t>
      </w:r>
      <w:r w:rsidR="00B51582">
        <w:rPr>
          <w:rFonts w:ascii="Arial" w:hAnsi="Arial" w:cs="Arial"/>
          <w:b/>
          <w:bCs/>
          <w:sz w:val="24"/>
          <w:szCs w:val="24"/>
        </w:rPr>
        <w:t>” szervezése</w:t>
      </w:r>
    </w:p>
    <w:p w:rsidR="00F31A27" w:rsidRDefault="00F31A27">
      <w:pPr>
        <w:pStyle w:val="Nincstrkz"/>
        <w:jc w:val="both"/>
      </w:pPr>
      <w:r>
        <w:rPr>
          <w:rFonts w:ascii="Arial" w:hAnsi="Arial" w:cs="Arial"/>
          <w:b/>
          <w:bCs/>
          <w:sz w:val="24"/>
          <w:szCs w:val="24"/>
        </w:rPr>
        <w:t>Előadó: Sárközi Tibor elnök</w:t>
      </w:r>
    </w:p>
    <w:p w:rsidR="00F31A27" w:rsidRDefault="00F31A27">
      <w:pPr>
        <w:pStyle w:val="Nincstrkz"/>
        <w:jc w:val="both"/>
        <w:rPr>
          <w:rFonts w:ascii="Arial" w:hAnsi="Arial" w:cs="Arial"/>
          <w:b/>
          <w:bCs/>
          <w:sz w:val="24"/>
          <w:szCs w:val="24"/>
        </w:rPr>
      </w:pPr>
    </w:p>
    <w:p w:rsidR="00F31A27" w:rsidRDefault="00F31A27" w:rsidP="00B51582">
      <w:pPr>
        <w:pStyle w:val="Alaprtelmezs"/>
        <w:jc w:val="both"/>
      </w:pPr>
      <w:r>
        <w:rPr>
          <w:rFonts w:ascii="Arial" w:hAnsi="Arial" w:cs="Arial"/>
          <w:b/>
          <w:sz w:val="26"/>
          <w:szCs w:val="26"/>
        </w:rPr>
        <w:t xml:space="preserve">Sárközi </w:t>
      </w:r>
      <w:proofErr w:type="gramStart"/>
      <w:r>
        <w:rPr>
          <w:rFonts w:ascii="Arial" w:hAnsi="Arial" w:cs="Arial"/>
          <w:b/>
          <w:sz w:val="26"/>
          <w:szCs w:val="26"/>
        </w:rPr>
        <w:t>Tibor   elnök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r w:rsidR="00B51582">
        <w:rPr>
          <w:rFonts w:ascii="Arial" w:hAnsi="Arial" w:cs="Arial"/>
          <w:sz w:val="26"/>
          <w:szCs w:val="26"/>
        </w:rPr>
        <w:t>javasolta a képviselő-testületnek – előzetes megbeszélésük alapján – hogy 2023. augusztus 19-én  tarts</w:t>
      </w:r>
      <w:r w:rsidR="00E538E0">
        <w:rPr>
          <w:rFonts w:ascii="Arial" w:hAnsi="Arial" w:cs="Arial"/>
          <w:sz w:val="26"/>
          <w:szCs w:val="26"/>
        </w:rPr>
        <w:t xml:space="preserve">ák meg a hagyományos „Roma Nemzetiségi Napot”., „Lecsó-főző nap” elnevezéssel, a kultúrházban. .  A program keretében hagyományos, romás jellegű lecsót készítenek, meghívott vendégekkel műsort adnak, majd az elfogyasztott étele után közös beszélgetés, zenehallgatás, </w:t>
      </w:r>
      <w:proofErr w:type="gramStart"/>
      <w:r w:rsidR="00E538E0">
        <w:rPr>
          <w:rFonts w:ascii="Arial" w:hAnsi="Arial" w:cs="Arial"/>
          <w:sz w:val="26"/>
          <w:szCs w:val="26"/>
        </w:rPr>
        <w:t>recept-csere  is</w:t>
      </w:r>
      <w:proofErr w:type="gramEnd"/>
      <w:r w:rsidR="00E538E0">
        <w:rPr>
          <w:rFonts w:ascii="Arial" w:hAnsi="Arial" w:cs="Arial"/>
          <w:sz w:val="26"/>
          <w:szCs w:val="26"/>
        </w:rPr>
        <w:t xml:space="preserve"> szerepel a programban.</w:t>
      </w:r>
      <w:r w:rsidR="00B51582">
        <w:rPr>
          <w:rFonts w:ascii="Arial" w:hAnsi="Arial" w:cs="Arial"/>
          <w:sz w:val="26"/>
          <w:szCs w:val="26"/>
        </w:rPr>
        <w:t xml:space="preserve"> A részletes programot a mellékelt meghivó-tervezet tartalmazza.  </w:t>
      </w:r>
    </w:p>
    <w:p w:rsidR="00F31A27" w:rsidRDefault="00F31A27">
      <w:pPr>
        <w:pStyle w:val="Nincstrkz"/>
        <w:jc w:val="both"/>
        <w:rPr>
          <w:rFonts w:ascii="Arial" w:hAnsi="Arial" w:cs="Arial"/>
          <w:sz w:val="26"/>
          <w:szCs w:val="26"/>
        </w:rPr>
      </w:pPr>
    </w:p>
    <w:p w:rsidR="00F31A27" w:rsidRDefault="00F31A27">
      <w:pPr>
        <w:pStyle w:val="Nincstrkz"/>
        <w:jc w:val="both"/>
      </w:pPr>
      <w:r>
        <w:rPr>
          <w:rFonts w:ascii="Arial" w:hAnsi="Arial" w:cs="Arial"/>
          <w:sz w:val="26"/>
          <w:szCs w:val="26"/>
        </w:rPr>
        <w:t xml:space="preserve">A képviselők egyetértettek a javaslattal. </w:t>
      </w:r>
    </w:p>
    <w:p w:rsidR="00F31A27" w:rsidRDefault="00F31A27">
      <w:pPr>
        <w:pStyle w:val="Nincstrkz"/>
        <w:jc w:val="both"/>
        <w:rPr>
          <w:rFonts w:ascii="Arial" w:hAnsi="Arial" w:cs="Arial"/>
          <w:sz w:val="26"/>
          <w:szCs w:val="26"/>
        </w:rPr>
      </w:pPr>
    </w:p>
    <w:p w:rsidR="00F31A27" w:rsidRDefault="00F31A27">
      <w:pPr>
        <w:pStyle w:val="Alaprtelmezs"/>
        <w:jc w:val="both"/>
      </w:pPr>
      <w:r>
        <w:rPr>
          <w:rFonts w:ascii="Arial" w:hAnsi="Arial" w:cs="Arial"/>
          <w:sz w:val="26"/>
          <w:szCs w:val="26"/>
        </w:rPr>
        <w:t xml:space="preserve">Az elnök kérte a képviselőket a szavazásra:  </w:t>
      </w:r>
    </w:p>
    <w:p w:rsidR="00F31A27" w:rsidRDefault="00F31A27">
      <w:pPr>
        <w:pStyle w:val="Alaprtelmezs"/>
        <w:jc w:val="both"/>
      </w:pPr>
    </w:p>
    <w:p w:rsidR="00F31A27" w:rsidRDefault="00F31A27">
      <w:pPr>
        <w:pStyle w:val="Alaprtelmezs"/>
        <w:jc w:val="both"/>
      </w:pPr>
      <w:proofErr w:type="gramStart"/>
      <w:r>
        <w:rPr>
          <w:rFonts w:ascii="Arial" w:hAnsi="Arial" w:cs="Arial"/>
          <w:sz w:val="26"/>
          <w:szCs w:val="26"/>
        </w:rPr>
        <w:t>Kup  Község</w:t>
      </w:r>
      <w:proofErr w:type="gramEnd"/>
      <w:r>
        <w:rPr>
          <w:rFonts w:ascii="Arial" w:hAnsi="Arial" w:cs="Arial"/>
          <w:sz w:val="26"/>
          <w:szCs w:val="26"/>
        </w:rPr>
        <w:t xml:space="preserve">   Roma   Nemzetiségi      Önkormányzat képviselő-testülete 3  igen szavazattal – ellenszavazat és  tartózkodás  nélkül   – az alábbi határozatot hozta:</w:t>
      </w:r>
    </w:p>
    <w:p w:rsidR="00F31A27" w:rsidRDefault="00B51582" w:rsidP="00B51582">
      <w:pPr>
        <w:pStyle w:val="Nincstrkz"/>
        <w:ind w:left="2124" w:firstLine="708"/>
        <w:jc w:val="both"/>
      </w:pPr>
      <w:r>
        <w:rPr>
          <w:rFonts w:ascii="Arial" w:hAnsi="Arial" w:cs="Arial"/>
          <w:b/>
          <w:sz w:val="26"/>
          <w:szCs w:val="26"/>
          <w:u w:val="single"/>
        </w:rPr>
        <w:t>9</w:t>
      </w:r>
      <w:r w:rsidR="00F31A27">
        <w:rPr>
          <w:rFonts w:ascii="Arial" w:hAnsi="Arial" w:cs="Arial"/>
          <w:b/>
          <w:sz w:val="26"/>
          <w:szCs w:val="26"/>
          <w:u w:val="single"/>
        </w:rPr>
        <w:t>/2023. (</w:t>
      </w:r>
      <w:r w:rsidR="00006365">
        <w:rPr>
          <w:rFonts w:ascii="Arial" w:hAnsi="Arial" w:cs="Arial"/>
          <w:b/>
          <w:sz w:val="26"/>
          <w:szCs w:val="26"/>
          <w:u w:val="single"/>
        </w:rPr>
        <w:t>VIII.14</w:t>
      </w:r>
      <w:r w:rsidR="00F31A27">
        <w:rPr>
          <w:rFonts w:ascii="Arial" w:hAnsi="Arial" w:cs="Arial"/>
          <w:b/>
          <w:sz w:val="26"/>
          <w:szCs w:val="26"/>
          <w:u w:val="single"/>
        </w:rPr>
        <w:t>.) KRNÖ határozat</w:t>
      </w:r>
    </w:p>
    <w:p w:rsidR="00F31A27" w:rsidRDefault="00F31A27" w:rsidP="00B51582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 Kup Község Roma Nemzetiségi Önkormányzata </w:t>
      </w:r>
      <w:r w:rsidR="00B51582">
        <w:rPr>
          <w:rFonts w:ascii="Arial" w:hAnsi="Arial"/>
          <w:sz w:val="24"/>
          <w:szCs w:val="24"/>
        </w:rPr>
        <w:t>elhatározza, hogy 2023. augusztus 19-én a helyi kultúrházban „Lecsófesztivált” tart.</w:t>
      </w:r>
    </w:p>
    <w:p w:rsidR="00B51582" w:rsidRDefault="00B51582" w:rsidP="00B51582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 képviselő-testület tagjai a rendezvény előkészítéséről, szervezéséről, </w:t>
      </w:r>
      <w:proofErr w:type="gramStart"/>
      <w:r>
        <w:rPr>
          <w:rFonts w:ascii="Arial" w:hAnsi="Arial"/>
          <w:sz w:val="24"/>
          <w:szCs w:val="24"/>
        </w:rPr>
        <w:t>lebonyolításáról  együttesen</w:t>
      </w:r>
      <w:proofErr w:type="gramEnd"/>
      <w:r>
        <w:rPr>
          <w:rFonts w:ascii="Arial" w:hAnsi="Arial"/>
          <w:sz w:val="24"/>
          <w:szCs w:val="24"/>
        </w:rPr>
        <w:t xml:space="preserve"> gondoskodnak. </w:t>
      </w:r>
    </w:p>
    <w:p w:rsidR="00B51582" w:rsidRDefault="00B51582" w:rsidP="00B51582">
      <w:pPr>
        <w:jc w:val="both"/>
        <w:rPr>
          <w:rFonts w:ascii="Arial" w:hAnsi="Arial"/>
          <w:sz w:val="24"/>
          <w:szCs w:val="24"/>
        </w:rPr>
      </w:pPr>
    </w:p>
    <w:p w:rsidR="00F62CAE" w:rsidRDefault="00F62CAE">
      <w:pPr>
        <w:jc w:val="both"/>
        <w:rPr>
          <w:rFonts w:ascii="Arial" w:hAnsi="Arial"/>
          <w:sz w:val="24"/>
          <w:szCs w:val="24"/>
        </w:rPr>
      </w:pPr>
    </w:p>
    <w:p w:rsidR="00F31A27" w:rsidRDefault="00B51582">
      <w:pPr>
        <w:jc w:val="both"/>
      </w:pPr>
      <w:r>
        <w:rPr>
          <w:rFonts w:ascii="Arial" w:hAnsi="Arial"/>
          <w:sz w:val="24"/>
          <w:szCs w:val="24"/>
        </w:rPr>
        <w:t>A dönté</w:t>
      </w:r>
      <w:r w:rsidR="00F62CAE">
        <w:rPr>
          <w:rFonts w:ascii="Arial" w:hAnsi="Arial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 xml:space="preserve">t követően a képviselő-testület tagjai egyeztettek a részletes programról, terveikről, </w:t>
      </w:r>
      <w:proofErr w:type="gramStart"/>
      <w:r>
        <w:rPr>
          <w:rFonts w:ascii="Arial" w:hAnsi="Arial"/>
          <w:sz w:val="24"/>
          <w:szCs w:val="24"/>
        </w:rPr>
        <w:t xml:space="preserve">majd </w:t>
      </w:r>
      <w:r w:rsidR="00F31A27">
        <w:rPr>
          <w:rFonts w:ascii="Arial" w:hAnsi="Arial" w:cs="Arial"/>
          <w:sz w:val="24"/>
          <w:szCs w:val="24"/>
        </w:rPr>
        <w:t xml:space="preserve"> az</w:t>
      </w:r>
      <w:proofErr w:type="gramEnd"/>
      <w:r w:rsidR="00F31A27">
        <w:rPr>
          <w:rFonts w:ascii="Arial" w:hAnsi="Arial" w:cs="Arial"/>
          <w:sz w:val="24"/>
          <w:szCs w:val="24"/>
        </w:rPr>
        <w:t xml:space="preserve"> elnök az ülést 15.</w:t>
      </w:r>
      <w:r w:rsidR="00F62CAE">
        <w:rPr>
          <w:rFonts w:ascii="Arial" w:hAnsi="Arial" w:cs="Arial"/>
          <w:sz w:val="24"/>
          <w:szCs w:val="24"/>
        </w:rPr>
        <w:t>45</w:t>
      </w:r>
      <w:r w:rsidR="00F31A27">
        <w:rPr>
          <w:rFonts w:ascii="Arial" w:hAnsi="Arial" w:cs="Arial"/>
          <w:sz w:val="24"/>
          <w:szCs w:val="24"/>
        </w:rPr>
        <w:t xml:space="preserve">    órakor bezárta.</w:t>
      </w:r>
    </w:p>
    <w:p w:rsidR="00F31A27" w:rsidRDefault="00F31A27">
      <w:pPr>
        <w:jc w:val="both"/>
        <w:rPr>
          <w:rFonts w:ascii="Arial" w:hAnsi="Arial" w:cs="Arial"/>
          <w:sz w:val="24"/>
          <w:szCs w:val="24"/>
        </w:rPr>
      </w:pPr>
    </w:p>
    <w:p w:rsidR="00F31A27" w:rsidRDefault="00F31A27">
      <w:pPr>
        <w:rPr>
          <w:rFonts w:ascii="Arial" w:hAnsi="Arial" w:cs="Arial"/>
          <w:sz w:val="24"/>
          <w:szCs w:val="24"/>
        </w:rPr>
      </w:pPr>
    </w:p>
    <w:p w:rsidR="00F31A27" w:rsidRDefault="00F31A27">
      <w:pPr>
        <w:jc w:val="center"/>
      </w:pPr>
      <w:r>
        <w:rPr>
          <w:rFonts w:ascii="Arial" w:hAnsi="Arial" w:cs="Arial"/>
          <w:sz w:val="24"/>
          <w:szCs w:val="24"/>
        </w:rPr>
        <w:t>K.mf.</w:t>
      </w:r>
    </w:p>
    <w:p w:rsidR="00F31A27" w:rsidRDefault="00F31A27">
      <w:pPr>
        <w:jc w:val="center"/>
        <w:rPr>
          <w:rFonts w:ascii="Arial" w:hAnsi="Arial" w:cs="Arial"/>
          <w:sz w:val="24"/>
          <w:szCs w:val="24"/>
        </w:rPr>
      </w:pPr>
    </w:p>
    <w:p w:rsidR="00F31A27" w:rsidRDefault="00F31A27">
      <w:pPr>
        <w:jc w:val="center"/>
        <w:rPr>
          <w:rFonts w:ascii="Arial" w:hAnsi="Arial" w:cs="Arial"/>
          <w:sz w:val="24"/>
          <w:szCs w:val="24"/>
        </w:rPr>
      </w:pPr>
    </w:p>
    <w:p w:rsidR="00F31A27" w:rsidRDefault="00F31A27">
      <w:pPr>
        <w:jc w:val="center"/>
        <w:rPr>
          <w:rFonts w:ascii="Arial" w:hAnsi="Arial" w:cs="Arial"/>
          <w:sz w:val="24"/>
          <w:szCs w:val="24"/>
        </w:rPr>
      </w:pPr>
    </w:p>
    <w:p w:rsidR="00F31A27" w:rsidRDefault="00F31A27">
      <w:pPr>
        <w:jc w:val="center"/>
        <w:rPr>
          <w:rFonts w:ascii="Arial" w:hAnsi="Arial" w:cs="Arial"/>
          <w:sz w:val="24"/>
          <w:szCs w:val="24"/>
        </w:rPr>
      </w:pPr>
    </w:p>
    <w:p w:rsidR="00F31A27" w:rsidRDefault="00F31A27">
      <w:pPr>
        <w:jc w:val="both"/>
      </w:pPr>
      <w:proofErr w:type="gramStart"/>
      <w:r>
        <w:rPr>
          <w:rFonts w:ascii="Arial" w:hAnsi="Arial" w:cs="Arial"/>
          <w:i/>
          <w:sz w:val="24"/>
          <w:szCs w:val="24"/>
        </w:rPr>
        <w:t>Sárközi  Tibor</w:t>
      </w:r>
      <w:proofErr w:type="gramEnd"/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Nagy István Zoltán</w:t>
      </w:r>
    </w:p>
    <w:p w:rsidR="00F31A27" w:rsidRDefault="00F31A27">
      <w:pPr>
        <w:jc w:val="both"/>
      </w:pPr>
      <w:proofErr w:type="gramStart"/>
      <w:r>
        <w:rPr>
          <w:rFonts w:ascii="Arial" w:hAnsi="Arial" w:cs="Arial"/>
          <w:i/>
          <w:sz w:val="24"/>
          <w:szCs w:val="24"/>
        </w:rPr>
        <w:t>elnök</w:t>
      </w:r>
      <w:proofErr w:type="gramEnd"/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jkv. hitelesítő</w:t>
      </w:r>
    </w:p>
    <w:p w:rsidR="00F31A27" w:rsidRDefault="00F31A27">
      <w:pPr>
        <w:jc w:val="center"/>
        <w:rPr>
          <w:rFonts w:ascii="Arial" w:hAnsi="Arial" w:cs="Arial"/>
          <w:i/>
          <w:sz w:val="24"/>
          <w:szCs w:val="24"/>
        </w:rPr>
      </w:pPr>
    </w:p>
    <w:p w:rsidR="00F31A27" w:rsidRDefault="00F31A27">
      <w:pPr>
        <w:rPr>
          <w:rFonts w:ascii="Arial" w:hAnsi="Arial" w:cs="Arial"/>
          <w:i/>
          <w:sz w:val="24"/>
          <w:szCs w:val="24"/>
        </w:rPr>
      </w:pPr>
    </w:p>
    <w:p w:rsidR="00F31A27" w:rsidRDefault="00F31A27">
      <w:pPr>
        <w:jc w:val="both"/>
        <w:rPr>
          <w:rFonts w:ascii="Arial" w:hAnsi="Arial" w:cs="Arial"/>
          <w:i/>
          <w:sz w:val="24"/>
          <w:szCs w:val="24"/>
        </w:rPr>
      </w:pPr>
    </w:p>
    <w:p w:rsidR="00F31A27" w:rsidRDefault="00F31A27">
      <w:pPr>
        <w:jc w:val="both"/>
        <w:rPr>
          <w:rFonts w:ascii="Arial" w:hAnsi="Arial" w:cs="Arial"/>
          <w:i/>
          <w:sz w:val="24"/>
          <w:szCs w:val="24"/>
        </w:rPr>
      </w:pPr>
    </w:p>
    <w:p w:rsidR="00F31A27" w:rsidRDefault="00F31A27">
      <w:pPr>
        <w:jc w:val="both"/>
      </w:pPr>
    </w:p>
    <w:sectPr w:rsidR="00F31A27" w:rsidSect="00F62CAE">
      <w:footerReference w:type="default" r:id="rId7"/>
      <w:footerReference w:type="firs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39F" w:rsidRDefault="00E7039F">
      <w:r>
        <w:separator/>
      </w:r>
    </w:p>
  </w:endnote>
  <w:endnote w:type="continuationSeparator" w:id="0">
    <w:p w:rsidR="00E7039F" w:rsidRDefault="00E70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A27" w:rsidRDefault="00F31A27">
    <w:pPr>
      <w:pStyle w:val="ll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4.55pt;height:11.05pt;z-index:251657728;mso-wrap-distance-left:0;mso-wrap-distance-right:0;mso-position-horizontal:center;mso-position-horizontal-relative:margin" stroked="f">
          <v:fill color2="black"/>
          <v:textbox inset=".3pt,.3pt,.3pt,.3pt">
            <w:txbxContent>
              <w:p w:rsidR="00F31A27" w:rsidRDefault="00F31A27">
                <w:pPr>
                  <w:pStyle w:val="llb"/>
                </w:pPr>
                <w:r>
                  <w:rPr>
                    <w:rStyle w:val="Oldalszm"/>
                  </w:rPr>
                  <w:fldChar w:fldCharType="begin"/>
                </w:r>
                <w:r>
                  <w:rPr>
                    <w:rStyle w:val="Oldalszm"/>
                  </w:rPr>
                  <w:instrText xml:space="preserve"> PAGE </w:instrText>
                </w:r>
                <w:r>
                  <w:rPr>
                    <w:rStyle w:val="Oldalszm"/>
                  </w:rPr>
                  <w:fldChar w:fldCharType="separate"/>
                </w:r>
                <w:r w:rsidR="00130603">
                  <w:rPr>
                    <w:rStyle w:val="Oldalszm"/>
                    <w:noProof/>
                  </w:rPr>
                  <w:t>2</w:t>
                </w:r>
                <w:r>
                  <w:rPr>
                    <w:rStyle w:val="Oldalszm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A27" w:rsidRDefault="00F31A2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39F" w:rsidRDefault="00E7039F">
      <w:r>
        <w:separator/>
      </w:r>
    </w:p>
  </w:footnote>
  <w:footnote w:type="continuationSeparator" w:id="0">
    <w:p w:rsidR="00E7039F" w:rsidRDefault="00E703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%1.)"/>
      <w:lvlJc w:val="left"/>
      <w:pPr>
        <w:tabs>
          <w:tab w:val="num" w:pos="0"/>
        </w:tabs>
        <w:ind w:left="885" w:hanging="525"/>
      </w:pPr>
      <w:rPr>
        <w:rFonts w:ascii="Arial" w:hAnsi="Arial" w:cs="Arial" w:hint="default"/>
        <w:b w:val="0"/>
        <w:i w:val="0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8"/>
  <w:defaultTableStyle w:val="Norm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51582"/>
    <w:rsid w:val="00006365"/>
    <w:rsid w:val="00130603"/>
    <w:rsid w:val="002978F6"/>
    <w:rsid w:val="00A33A87"/>
    <w:rsid w:val="00B46BD3"/>
    <w:rsid w:val="00B51582"/>
    <w:rsid w:val="00DF7942"/>
    <w:rsid w:val="00E538E0"/>
    <w:rsid w:val="00E7039F"/>
    <w:rsid w:val="00E8467A"/>
    <w:rsid w:val="00F31A27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jc w:val="both"/>
      <w:outlineLvl w:val="3"/>
    </w:pPr>
    <w:rPr>
      <w:sz w:val="24"/>
      <w:u w:val="single"/>
    </w:rPr>
  </w:style>
  <w:style w:type="paragraph" w:styleId="Cmsor5">
    <w:name w:val="heading 5"/>
    <w:basedOn w:val="Norml"/>
    <w:next w:val="Norml"/>
    <w:qFormat/>
    <w:pPr>
      <w:keepNext/>
      <w:numPr>
        <w:ilvl w:val="4"/>
        <w:numId w:val="1"/>
      </w:numPr>
      <w:jc w:val="both"/>
      <w:outlineLvl w:val="4"/>
    </w:pPr>
    <w:rPr>
      <w:b/>
      <w:sz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b w:val="0"/>
      <w:i w:val="0"/>
      <w:sz w:val="24"/>
      <w:szCs w:val="24"/>
    </w:rPr>
  </w:style>
  <w:style w:type="character" w:customStyle="1" w:styleId="Bekezdsalapbettpusa7">
    <w:name w:val="Bekezdés alapbetűtípusa7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b w:val="0"/>
      <w:i w:val="0"/>
      <w:sz w:val="24"/>
      <w:szCs w:val="24"/>
    </w:rPr>
  </w:style>
  <w:style w:type="character" w:customStyle="1" w:styleId="Bekezdsalapbettpusa6">
    <w:name w:val="Bekezdés alapbetűtípusa6"/>
  </w:style>
  <w:style w:type="character" w:customStyle="1" w:styleId="Bekezdsalapbettpusa5">
    <w:name w:val="Bekezdés alapbetűtípusa5"/>
  </w:style>
  <w:style w:type="character" w:customStyle="1" w:styleId="Bekezdsalapbettpusa4">
    <w:name w:val="Bekezdés alapbetűtípusa4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Bekezdsalapbettpusa3">
    <w:name w:val="Bekezdés alapbetűtípusa3"/>
  </w:style>
  <w:style w:type="character" w:customStyle="1" w:styleId="Bekezdsalapbettpusa2">
    <w:name w:val="Bekezdés alapbetűtípusa2"/>
  </w:style>
  <w:style w:type="character" w:customStyle="1" w:styleId="Bekezdsalapbettpusa1">
    <w:name w:val="Bekezdés alapbetűtípusa1"/>
  </w:style>
  <w:style w:type="character" w:styleId="Oldalszm">
    <w:name w:val="page number"/>
    <w:basedOn w:val="Bekezdsalapbettpusa1"/>
  </w:style>
  <w:style w:type="character" w:customStyle="1" w:styleId="Szvegtrzs3Char">
    <w:name w:val="Szövegtörzs 3 Char"/>
    <w:rPr>
      <w:sz w:val="16"/>
      <w:szCs w:val="16"/>
      <w:lang w:val="hu-HU" w:bidi="ar-SA"/>
    </w:rPr>
  </w:style>
  <w:style w:type="character" w:customStyle="1" w:styleId="Cmsor1Char">
    <w:name w:val="Címsor 1 Char"/>
    <w:rPr>
      <w:b/>
      <w:sz w:val="24"/>
      <w:lang w:val="hu-HU" w:bidi="ar-SA"/>
    </w:rPr>
  </w:style>
  <w:style w:type="character" w:customStyle="1" w:styleId="Cmsor2Char">
    <w:name w:val="Címsor 2 Char"/>
    <w:rPr>
      <w:sz w:val="24"/>
    </w:rPr>
  </w:style>
  <w:style w:type="character" w:customStyle="1" w:styleId="SzvegtrzsbehzssalChar">
    <w:name w:val="Szövegtörzs behúzással Char"/>
    <w:rPr>
      <w:lang w:eastAsia="zh-CN"/>
    </w:rPr>
  </w:style>
  <w:style w:type="character" w:styleId="Hiperhivatkozs">
    <w:name w:val="Hyperlink"/>
    <w:basedOn w:val="Bekezdsalapbettpusa7"/>
    <w:rPr>
      <w:color w:val="0000FF"/>
      <w:u w:val="single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 w:val="24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Kpalrs6">
    <w:name w:val="Képaláírás6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Kpalrs5">
    <w:name w:val="Képaláírás5"/>
    <w:basedOn w:val="Norm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Kpalrs4">
    <w:name w:val="Képaláírás4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Kpalrs3">
    <w:name w:val="Képaláírás3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Kpalrs2">
    <w:name w:val="Képaláírás2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Kpalrs1">
    <w:name w:val="Képaláírás1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zvegtrzs31">
    <w:name w:val="Szövegtörzs 31"/>
    <w:basedOn w:val="Norml"/>
    <w:pPr>
      <w:spacing w:after="120"/>
    </w:pPr>
    <w:rPr>
      <w:sz w:val="16"/>
      <w:szCs w:val="16"/>
    </w:rPr>
  </w:style>
  <w:style w:type="paragraph" w:customStyle="1" w:styleId="lfejsllb">
    <w:name w:val="Élőfej és élőláb"/>
    <w:basedOn w:val="Norml"/>
    <w:pPr>
      <w:suppressLineNumbers/>
      <w:tabs>
        <w:tab w:val="center" w:pos="4819"/>
        <w:tab w:val="right" w:pos="9638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Norml"/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WW-BodyText21">
    <w:name w:val="WW-Body Text 21"/>
    <w:basedOn w:val="Norml"/>
    <w:pPr>
      <w:overflowPunct w:val="0"/>
      <w:autoSpaceDE w:val="0"/>
      <w:jc w:val="both"/>
      <w:textAlignment w:val="baseline"/>
    </w:pPr>
    <w:rPr>
      <w:sz w:val="22"/>
    </w:rPr>
  </w:style>
  <w:style w:type="paragraph" w:customStyle="1" w:styleId="Alaprtelmezs">
    <w:name w:val="Alapértelmezés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incstrkz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492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  Német Nemzetiségi</vt:lpstr>
    </vt:vector>
  </TitlesOfParts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  Német Nemzetiségi</dc:title>
  <dc:creator>admin</dc:creator>
  <cp:lastModifiedBy>user</cp:lastModifiedBy>
  <cp:revision>2</cp:revision>
  <cp:lastPrinted>2023-08-23T13:39:00Z</cp:lastPrinted>
  <dcterms:created xsi:type="dcterms:W3CDTF">2023-08-23T13:43:00Z</dcterms:created>
  <dcterms:modified xsi:type="dcterms:W3CDTF">2023-08-23T13:43:00Z</dcterms:modified>
</cp:coreProperties>
</file>